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934838" w:rsidRPr="00D3547E" w14:paraId="6199ACC9" w14:textId="77777777" w:rsidTr="00523C88">
        <w:trPr>
          <w:trHeight w:val="567"/>
        </w:trPr>
        <w:tc>
          <w:tcPr>
            <w:tcW w:w="978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523C88">
            <w:pPr>
              <w:spacing w:line="271" w:lineRule="auto"/>
              <w:ind w:left="284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A90FE70" w:rsidR="009C2813" w:rsidRPr="00C9253E" w:rsidRDefault="004F6ADF" w:rsidP="00523C88">
      <w:pPr>
        <w:autoSpaceDE w:val="0"/>
        <w:autoSpaceDN w:val="0"/>
        <w:adjustRightInd w:val="0"/>
        <w:spacing w:after="120" w:line="271" w:lineRule="auto"/>
        <w:ind w:left="-567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62066B">
        <w:rPr>
          <w:rFonts w:ascii="Arial" w:hAnsi="Arial" w:cs="Arial"/>
          <w:sz w:val="22"/>
          <w:szCs w:val="22"/>
          <w:lang w:val="pl-PL"/>
        </w:rPr>
        <w:t> </w:t>
      </w:r>
      <w:r w:rsidRPr="00C9253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62066B">
        <w:rPr>
          <w:rFonts w:ascii="Arial" w:hAnsi="Arial" w:cs="Arial"/>
          <w:sz w:val="22"/>
          <w:szCs w:val="22"/>
          <w:lang w:val="pl-PL"/>
        </w:rPr>
        <w:t>1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 w:rsidRPr="00C9253E">
        <w:rPr>
          <w:rFonts w:ascii="Arial" w:hAnsi="Arial" w:cs="Arial"/>
          <w:sz w:val="22"/>
          <w:szCs w:val="22"/>
          <w:lang w:val="pl-PL"/>
        </w:rPr>
        <w:t>z dnia 11 wrze</w:t>
      </w:r>
      <w:r w:rsidR="00E06D39" w:rsidRPr="00C9253E">
        <w:rPr>
          <w:rFonts w:ascii="Arial" w:hAnsi="Arial" w:cs="Arial"/>
          <w:sz w:val="22"/>
          <w:szCs w:val="22"/>
          <w:lang w:val="pl-PL"/>
        </w:rPr>
        <w:t>ś</w:t>
      </w:r>
      <w:r w:rsidR="00934838" w:rsidRPr="00C9253E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</w:t>
      </w:r>
      <w:r w:rsidRPr="00C9253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 w:rsidRPr="00C9253E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0B623280" w14:textId="6FE31A50" w:rsidR="00FB78E0" w:rsidRDefault="0092040E" w:rsidP="0092040E">
      <w:pPr>
        <w:tabs>
          <w:tab w:val="left" w:pos="8789"/>
        </w:tabs>
        <w:autoSpaceDE w:val="0"/>
        <w:autoSpaceDN w:val="0"/>
        <w:adjustRightInd w:val="0"/>
        <w:ind w:left="-426" w:right="283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92040E">
        <w:rPr>
          <w:rFonts w:ascii="Arial" w:hAnsi="Arial" w:cs="Arial"/>
          <w:b/>
          <w:bCs/>
          <w:sz w:val="22"/>
          <w:szCs w:val="22"/>
          <w:lang w:val="pl-PL" w:eastAsia="pl-PL"/>
        </w:rPr>
        <w:t>Opracowanie analizy i koncepcji rozwoju układu drogowego powiatu mieleckiego w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t> </w:t>
      </w:r>
      <w:r w:rsidRPr="0092040E">
        <w:rPr>
          <w:rFonts w:ascii="Arial" w:hAnsi="Arial" w:cs="Arial"/>
          <w:b/>
          <w:bCs/>
          <w:sz w:val="22"/>
          <w:szCs w:val="22"/>
          <w:lang w:val="pl-PL" w:eastAsia="pl-PL"/>
        </w:rPr>
        <w:t>celu wyprowadzenia ruchu z obszarów przemysłowych w kierunku sieci dróg nadrzędnych, w tym sieci TEN-T, wraz z uwzględnieniem budowy kolejnego odcinka obwodnicy miasta Mielca</w:t>
      </w:r>
    </w:p>
    <w:p w14:paraId="639FFF09" w14:textId="77777777" w:rsidR="00A44BC9" w:rsidRPr="00C66FCF" w:rsidRDefault="00A44BC9" w:rsidP="00523C88">
      <w:pPr>
        <w:autoSpaceDE w:val="0"/>
        <w:autoSpaceDN w:val="0"/>
        <w:adjustRightInd w:val="0"/>
        <w:ind w:left="-567"/>
        <w:jc w:val="center"/>
        <w:rPr>
          <w:rFonts w:ascii="Arial" w:eastAsia="Verdana,Bold" w:hAnsi="Arial" w:cs="Arial"/>
          <w:b/>
          <w:bCs/>
          <w:i/>
          <w:iCs/>
          <w:color w:val="000000"/>
          <w:sz w:val="14"/>
          <w:szCs w:val="14"/>
          <w:lang w:val="pl-PL"/>
        </w:rPr>
      </w:pPr>
    </w:p>
    <w:p w14:paraId="4962725D" w14:textId="145369C2" w:rsidR="004F6ADF" w:rsidRDefault="00934838" w:rsidP="00523C88">
      <w:pPr>
        <w:autoSpaceDE w:val="0"/>
        <w:autoSpaceDN w:val="0"/>
        <w:adjustRightInd w:val="0"/>
        <w:spacing w:after="120" w:line="271" w:lineRule="auto"/>
        <w:ind w:left="-567"/>
        <w:jc w:val="both"/>
        <w:rPr>
          <w:rFonts w:ascii="Arial" w:hAnsi="Arial" w:cs="Arial"/>
          <w:sz w:val="22"/>
          <w:szCs w:val="22"/>
          <w:lang w:val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 w:rsidRPr="00C9253E">
        <w:rPr>
          <w:rFonts w:ascii="Arial" w:hAnsi="Arial" w:cs="Arial"/>
          <w:sz w:val="22"/>
          <w:szCs w:val="22"/>
          <w:lang w:val="pl-PL"/>
        </w:rPr>
        <w:t>że </w:t>
      </w:r>
      <w:r w:rsidR="005104D2" w:rsidRPr="00C9253E">
        <w:rPr>
          <w:rFonts w:ascii="Arial" w:hAnsi="Arial" w:cs="Arial"/>
          <w:sz w:val="22"/>
          <w:szCs w:val="22"/>
          <w:lang w:val="pl-PL"/>
        </w:rPr>
        <w:t>w </w:t>
      </w:r>
      <w:r w:rsidR="004F6ADF" w:rsidRPr="00C9253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110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2016"/>
        <w:gridCol w:w="2840"/>
        <w:gridCol w:w="2410"/>
        <w:gridCol w:w="1701"/>
      </w:tblGrid>
      <w:tr w:rsidR="007C50F5" w:rsidRPr="00D3547E" w14:paraId="2213063C" w14:textId="0571D3BD" w:rsidTr="00682B59">
        <w:trPr>
          <w:trHeight w:val="567"/>
        </w:trPr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6F4E0C4" w14:textId="77777777" w:rsidR="007C50F5" w:rsidRPr="00E06D39" w:rsidRDefault="007C50F5" w:rsidP="007C50F5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3B5F894F" w14:textId="77777777" w:rsidR="007C50F5" w:rsidRPr="00E06D39" w:rsidRDefault="007C50F5" w:rsidP="007C50F5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2840" w:type="dxa"/>
            <w:shd w:val="clear" w:color="auto" w:fill="F2F2F2" w:themeFill="background1" w:themeFillShade="F2"/>
            <w:vAlign w:val="center"/>
          </w:tcPr>
          <w:p w14:paraId="5B2367D3" w14:textId="77777777" w:rsidR="007C50F5" w:rsidRPr="00E06D39" w:rsidRDefault="007C50F5" w:rsidP="007C50F5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63A4316A" w14:textId="77777777" w:rsidR="007C50F5" w:rsidRPr="007C50F5" w:rsidRDefault="007C50F5" w:rsidP="007C50F5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7C50F5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Doświadczenie zawodowe </w:t>
            </w:r>
          </w:p>
          <w:p w14:paraId="2344043D" w14:textId="4D9844E5" w:rsidR="007C50F5" w:rsidRPr="00E06D39" w:rsidRDefault="007C50F5" w:rsidP="007C50F5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7C50F5">
              <w:rPr>
                <w:rFonts w:ascii="Arial" w:hAnsi="Arial" w:cs="Arial"/>
                <w:b/>
                <w:sz w:val="20"/>
                <w:szCs w:val="20"/>
                <w:lang w:val="pl-PL"/>
              </w:rPr>
              <w:t>(okres</w:t>
            </w:r>
            <w:r w:rsidR="00237400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daty </w:t>
            </w:r>
            <w:r w:rsidR="00237400" w:rsidRPr="00237400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od … do … </w:t>
            </w:r>
            <w:r w:rsidRPr="007C50F5">
              <w:rPr>
                <w:rFonts w:ascii="Arial" w:hAnsi="Arial" w:cs="Arial"/>
                <w:b/>
                <w:sz w:val="20"/>
                <w:szCs w:val="20"/>
                <w:lang w:val="pl-PL"/>
              </w:rPr>
              <w:t>pełnienia funkcji w</w:t>
            </w:r>
            <w:r w:rsidR="00682B59">
              <w:rPr>
                <w:rFonts w:ascii="Arial" w:hAnsi="Arial" w:cs="Arial"/>
                <w:b/>
                <w:sz w:val="20"/>
                <w:szCs w:val="20"/>
                <w:lang w:val="pl-PL"/>
              </w:rPr>
              <w:t> </w:t>
            </w:r>
            <w:r w:rsidRPr="007C50F5">
              <w:rPr>
                <w:rFonts w:ascii="Arial" w:hAnsi="Arial" w:cs="Arial"/>
                <w:b/>
                <w:sz w:val="20"/>
                <w:szCs w:val="20"/>
                <w:lang w:val="pl-PL"/>
              </w:rPr>
              <w:t>czasie posiadania uprawnień)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7AD49EF9" w14:textId="725852CD" w:rsidR="007C50F5" w:rsidRPr="00E06D39" w:rsidRDefault="007C50F5" w:rsidP="007C50F5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7C50F5" w:rsidRPr="00D3547E" w14:paraId="092E5969" w14:textId="49E3A1D4" w:rsidTr="00B9008A">
        <w:trPr>
          <w:trHeight w:val="332"/>
        </w:trPr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EE30257" w14:textId="77777777" w:rsidR="007C50F5" w:rsidRPr="00B9008A" w:rsidRDefault="007C50F5" w:rsidP="00B9008A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B9008A">
              <w:rPr>
                <w:rFonts w:ascii="Arial" w:hAnsi="Arial" w:cs="Arial"/>
                <w:sz w:val="16"/>
                <w:szCs w:val="16"/>
                <w:lang w:val="pl-PL"/>
              </w:rPr>
              <w:t>1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75DD9593" w14:textId="77777777" w:rsidR="007C50F5" w:rsidRPr="00B9008A" w:rsidRDefault="007C50F5" w:rsidP="00B9008A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B9008A">
              <w:rPr>
                <w:rFonts w:ascii="Arial" w:hAnsi="Arial" w:cs="Arial"/>
                <w:sz w:val="16"/>
                <w:szCs w:val="16"/>
                <w:lang w:val="pl-PL"/>
              </w:rPr>
              <w:t>2</w:t>
            </w:r>
          </w:p>
        </w:tc>
        <w:tc>
          <w:tcPr>
            <w:tcW w:w="2840" w:type="dxa"/>
            <w:shd w:val="clear" w:color="auto" w:fill="F2F2F2" w:themeFill="background1" w:themeFillShade="F2"/>
            <w:vAlign w:val="center"/>
          </w:tcPr>
          <w:p w14:paraId="50C01DAA" w14:textId="77777777" w:rsidR="007C50F5" w:rsidRPr="00B9008A" w:rsidRDefault="007C50F5" w:rsidP="00B9008A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B9008A">
              <w:rPr>
                <w:rFonts w:ascii="Arial" w:hAnsi="Arial" w:cs="Arial"/>
                <w:sz w:val="16"/>
                <w:szCs w:val="16"/>
                <w:lang w:val="pl-PL"/>
              </w:rPr>
              <w:t>3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14AF8E80" w14:textId="408E77F8" w:rsidR="007C50F5" w:rsidRPr="00B9008A" w:rsidRDefault="007C50F5" w:rsidP="00B9008A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B9008A">
              <w:rPr>
                <w:rFonts w:ascii="Arial" w:hAnsi="Arial" w:cs="Arial"/>
                <w:sz w:val="16"/>
                <w:szCs w:val="16"/>
                <w:lang w:val="pl-PL"/>
              </w:rPr>
              <w:t>4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CC42718" w14:textId="08410843" w:rsidR="007C50F5" w:rsidRPr="00B9008A" w:rsidRDefault="007C50F5" w:rsidP="00B9008A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B9008A">
              <w:rPr>
                <w:rFonts w:ascii="Arial" w:hAnsi="Arial" w:cs="Arial"/>
                <w:sz w:val="16"/>
                <w:szCs w:val="16"/>
                <w:lang w:val="pl-PL"/>
              </w:rPr>
              <w:t>5</w:t>
            </w:r>
          </w:p>
        </w:tc>
      </w:tr>
      <w:tr w:rsidR="007C50F5" w:rsidRPr="00D3547E" w14:paraId="31CAD64C" w14:textId="4C1C9ED5" w:rsidTr="00682B59">
        <w:trPr>
          <w:trHeight w:val="1815"/>
        </w:trPr>
        <w:tc>
          <w:tcPr>
            <w:tcW w:w="2091" w:type="dxa"/>
            <w:vMerge w:val="restart"/>
            <w:vAlign w:val="center"/>
          </w:tcPr>
          <w:p w14:paraId="5228CAEA" w14:textId="7D3B8BAC" w:rsidR="007C50F5" w:rsidRPr="009E0A47" w:rsidRDefault="007C50F5" w:rsidP="007C50F5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bookmarkStart w:id="0" w:name="_Hlk71879593"/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 xml:space="preserve">Osoba posiadająca uprawnienia do projektowania bez ograniczeń w specjalności </w:t>
            </w:r>
            <w:r w:rsidRPr="007C50F5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inżynierii drogowej</w:t>
            </w:r>
          </w:p>
        </w:tc>
        <w:tc>
          <w:tcPr>
            <w:tcW w:w="2016" w:type="dxa"/>
            <w:vMerge w:val="restart"/>
            <w:vAlign w:val="center"/>
          </w:tcPr>
          <w:p w14:paraId="01FD4E93" w14:textId="77777777" w:rsidR="007C50F5" w:rsidRPr="009E0A47" w:rsidRDefault="007C50F5" w:rsidP="007C50F5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40" w:type="dxa"/>
            <w:vMerge w:val="restart"/>
            <w:vAlign w:val="center"/>
          </w:tcPr>
          <w:p w14:paraId="62AC9BBD" w14:textId="306B439A" w:rsidR="007C50F5" w:rsidRPr="009E0A47" w:rsidRDefault="007C50F5" w:rsidP="007C50F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posiada uprawnienia do kierowania robotami budowlanymi w specjalności inżynieryjnej drogowej bez ograniczeń </w:t>
            </w:r>
          </w:p>
          <w:p w14:paraId="12DF8F95" w14:textId="77777777" w:rsidR="007C50F5" w:rsidRPr="009E0A47" w:rsidRDefault="007C50F5" w:rsidP="007C50F5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9E0A47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3BB0DF12" w14:textId="77777777" w:rsidR="007C50F5" w:rsidRPr="009E0A47" w:rsidRDefault="007C50F5" w:rsidP="007C50F5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9E0A4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7C50F5" w:rsidRPr="009E0A47" w:rsidRDefault="007C50F5" w:rsidP="007C50F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3101556F" w14:textId="1E6F8698" w:rsidR="007C50F5" w:rsidRPr="009E0A47" w:rsidRDefault="007C50F5" w:rsidP="007C50F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 wymiarze: ……………. lat (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4)</w:t>
            </w:r>
            <w:r w:rsidR="00175560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b) IDW musi </w:t>
            </w:r>
            <w:proofErr w:type="spellStart"/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3 letnie doświadczenie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2410" w:type="dxa"/>
            <w:vMerge w:val="restart"/>
            <w:vAlign w:val="center"/>
          </w:tcPr>
          <w:p w14:paraId="7E0755E9" w14:textId="77777777" w:rsidR="007C50F5" w:rsidRPr="009E0A47" w:rsidRDefault="007C50F5" w:rsidP="00C66FCF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vAlign w:val="center"/>
          </w:tcPr>
          <w:p w14:paraId="0106266D" w14:textId="20636239" w:rsidR="007C50F5" w:rsidRPr="009E0A47" w:rsidRDefault="007C50F5" w:rsidP="007C50F5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7C50F5" w:rsidRPr="002C1AC5" w14:paraId="5E6E8794" w14:textId="63FCDD4A" w:rsidTr="00682B59">
        <w:trPr>
          <w:trHeight w:val="2169"/>
        </w:trPr>
        <w:tc>
          <w:tcPr>
            <w:tcW w:w="2091" w:type="dxa"/>
            <w:vMerge/>
            <w:vAlign w:val="center"/>
          </w:tcPr>
          <w:p w14:paraId="4D8C01BE" w14:textId="77777777" w:rsidR="007C50F5" w:rsidRPr="009E0A47" w:rsidRDefault="007C50F5" w:rsidP="007C50F5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16" w:type="dxa"/>
            <w:vMerge/>
            <w:vAlign w:val="center"/>
          </w:tcPr>
          <w:p w14:paraId="0F2BB197" w14:textId="77777777" w:rsidR="007C50F5" w:rsidRPr="009E0A47" w:rsidRDefault="007C50F5" w:rsidP="007C50F5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40" w:type="dxa"/>
            <w:vMerge/>
            <w:vAlign w:val="center"/>
          </w:tcPr>
          <w:p w14:paraId="1A489FFC" w14:textId="77777777" w:rsidR="007C50F5" w:rsidRPr="009E0A47" w:rsidRDefault="007C50F5" w:rsidP="007C50F5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2410" w:type="dxa"/>
            <w:vMerge/>
          </w:tcPr>
          <w:p w14:paraId="5F27C8EC" w14:textId="77777777" w:rsidR="007C50F5" w:rsidRPr="009E0A47" w:rsidRDefault="007C50F5" w:rsidP="007C50F5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vAlign w:val="center"/>
          </w:tcPr>
          <w:p w14:paraId="76C25AD7" w14:textId="1FBBD9E9" w:rsidR="007C50F5" w:rsidRPr="009E0A47" w:rsidRDefault="007C50F5" w:rsidP="007C50F5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dysponowanie na zasadach określonych w art. 118 ustawy Pzp*</w:t>
            </w:r>
          </w:p>
        </w:tc>
      </w:tr>
      <w:tr w:rsidR="00C66FCF" w:rsidRPr="002C1AC5" w14:paraId="5B318329" w14:textId="1923D22F" w:rsidTr="00682B59">
        <w:trPr>
          <w:trHeight w:val="1889"/>
        </w:trPr>
        <w:tc>
          <w:tcPr>
            <w:tcW w:w="2091" w:type="dxa"/>
            <w:vMerge w:val="restart"/>
            <w:vAlign w:val="center"/>
          </w:tcPr>
          <w:p w14:paraId="750BBF9F" w14:textId="25D3030F" w:rsidR="00C66FCF" w:rsidRPr="009E0A47" w:rsidRDefault="00C66FCF" w:rsidP="007C50F5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 xml:space="preserve">Osoba posiadająca uprawnienia do projektowania bez ograniczeń w specjalności </w:t>
            </w:r>
            <w:r w:rsidRPr="007C50F5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mostowej</w:t>
            </w:r>
          </w:p>
        </w:tc>
        <w:tc>
          <w:tcPr>
            <w:tcW w:w="2016" w:type="dxa"/>
            <w:vMerge w:val="restart"/>
            <w:vAlign w:val="center"/>
          </w:tcPr>
          <w:p w14:paraId="5EC32FD8" w14:textId="77777777" w:rsidR="00C66FCF" w:rsidRPr="009E0A47" w:rsidRDefault="00C66FCF" w:rsidP="007C50F5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40" w:type="dxa"/>
            <w:vMerge w:val="restart"/>
            <w:vAlign w:val="center"/>
          </w:tcPr>
          <w:p w14:paraId="4CB40079" w14:textId="23C7DDF6" w:rsidR="00C66FCF" w:rsidRPr="009E0A47" w:rsidRDefault="00C66FCF" w:rsidP="007C50F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posiada uprawnienia do kierowania robotami budowlanymi w specjalności </w:t>
            </w:r>
            <w:r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mostowej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 </w:t>
            </w:r>
          </w:p>
          <w:p w14:paraId="308311E7" w14:textId="77777777" w:rsidR="00C66FCF" w:rsidRPr="009E0A47" w:rsidRDefault="00C66FCF" w:rsidP="007C50F5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9E0A47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F528CA2" w14:textId="77777777" w:rsidR="00C66FCF" w:rsidRPr="009E0A47" w:rsidRDefault="00C66FCF" w:rsidP="007C50F5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9E0A4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CE9E1CB" w14:textId="77777777" w:rsidR="00C66FCF" w:rsidRPr="009E0A47" w:rsidRDefault="00C66FCF" w:rsidP="007C50F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010F5FB1" w14:textId="378B3941" w:rsidR="00C66FCF" w:rsidRPr="009E0A47" w:rsidRDefault="00C66FCF" w:rsidP="007C50F5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 wymiarze: ……………. lat (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4)</w:t>
            </w:r>
            <w:r w:rsidR="00175560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b) IDW musi </w:t>
            </w:r>
            <w:proofErr w:type="spellStart"/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3 letnie doświadczenie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2410" w:type="dxa"/>
            <w:vMerge w:val="restart"/>
            <w:vAlign w:val="center"/>
          </w:tcPr>
          <w:p w14:paraId="72C5C447" w14:textId="77777777" w:rsidR="00C66FCF" w:rsidRPr="009E0A47" w:rsidRDefault="00C66FCF" w:rsidP="00C66FCF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vAlign w:val="center"/>
          </w:tcPr>
          <w:p w14:paraId="0E431418" w14:textId="04A371C7" w:rsidR="00C66FCF" w:rsidRPr="009E0A47" w:rsidRDefault="00C66FCF" w:rsidP="007C50F5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C66FCF" w:rsidRPr="002C1AC5" w14:paraId="2DB72E6E" w14:textId="3E6686FB" w:rsidTr="00682B59">
        <w:trPr>
          <w:trHeight w:val="2169"/>
        </w:trPr>
        <w:tc>
          <w:tcPr>
            <w:tcW w:w="2091" w:type="dxa"/>
            <w:vMerge/>
            <w:vAlign w:val="center"/>
          </w:tcPr>
          <w:p w14:paraId="1581AEC3" w14:textId="77777777" w:rsidR="00C66FCF" w:rsidRPr="009E0A47" w:rsidRDefault="00C66FCF" w:rsidP="007C50F5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16" w:type="dxa"/>
            <w:vMerge/>
            <w:vAlign w:val="center"/>
          </w:tcPr>
          <w:p w14:paraId="2B1A33C7" w14:textId="77777777" w:rsidR="00C66FCF" w:rsidRPr="009E0A47" w:rsidRDefault="00C66FCF" w:rsidP="007C50F5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40" w:type="dxa"/>
            <w:vMerge/>
            <w:vAlign w:val="center"/>
          </w:tcPr>
          <w:p w14:paraId="274110F7" w14:textId="77777777" w:rsidR="00C66FCF" w:rsidRPr="009E0A47" w:rsidRDefault="00C66FCF" w:rsidP="007C50F5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2410" w:type="dxa"/>
            <w:vMerge/>
          </w:tcPr>
          <w:p w14:paraId="4B7E16DB" w14:textId="77777777" w:rsidR="00C66FCF" w:rsidRPr="009E0A47" w:rsidRDefault="00C66FCF" w:rsidP="007C50F5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vAlign w:val="center"/>
          </w:tcPr>
          <w:p w14:paraId="7E550FBD" w14:textId="0D508044" w:rsidR="00C66FCF" w:rsidRPr="009E0A47" w:rsidRDefault="00C66FCF" w:rsidP="007C50F5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dysponowanie na zasadach określonych w art. 118 ustawy Pzp*</w:t>
            </w:r>
          </w:p>
        </w:tc>
      </w:tr>
      <w:bookmarkEnd w:id="0"/>
    </w:tbl>
    <w:p w14:paraId="515426AF" w14:textId="77777777" w:rsidR="004F6ADF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4D2281A3" w14:textId="77777777" w:rsidR="007C50F5" w:rsidRDefault="007C50F5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CD6EAF6" w14:textId="77777777" w:rsidR="00682B59" w:rsidRPr="00D3547E" w:rsidRDefault="00682B59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5048A9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0"/>
          <w:szCs w:val="20"/>
          <w:lang w:val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/>
        </w:rPr>
        <w:lastRenderedPageBreak/>
        <w:t>Uwaga:</w:t>
      </w:r>
    </w:p>
    <w:p w14:paraId="1CEF7246" w14:textId="7ECD3BAE" w:rsidR="004F6ADF" w:rsidRPr="005048A9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0"/>
          <w:szCs w:val="20"/>
          <w:lang w:val="pl-PL" w:eastAsia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118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 ustawy Pzp</w:t>
      </w:r>
      <w:r w:rsidR="00D3547E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 i w 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kolumnie (</w:t>
      </w:r>
      <w:r w:rsidR="00670BEC">
        <w:rPr>
          <w:rFonts w:ascii="Arial" w:hAnsi="Arial" w:cs="Arial"/>
          <w:b/>
          <w:i/>
          <w:sz w:val="20"/>
          <w:szCs w:val="20"/>
          <w:lang w:val="pl-PL" w:eastAsia="pl-PL"/>
        </w:rPr>
        <w:t>5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) wskaże inną niż „pracownik Wykonawcy” podstawę dysponowania - zobowiązany jest udowodnić, </w:t>
      </w:r>
      <w:r w:rsidRPr="005048A9">
        <w:rPr>
          <w:rFonts w:ascii="Arial" w:hAnsi="Arial" w:cs="Arial"/>
          <w:b/>
          <w:i/>
          <w:sz w:val="20"/>
          <w:szCs w:val="20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5048A9">
        <w:rPr>
          <w:rFonts w:ascii="Arial" w:eastAsia="Verdana,Italic" w:hAnsi="Arial" w:cs="Arial"/>
          <w:b/>
          <w:i/>
          <w:iCs/>
          <w:sz w:val="20"/>
          <w:szCs w:val="20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5C4C1A" w:rsidRDefault="004F6ADF" w:rsidP="00D3547E">
      <w:pPr>
        <w:spacing w:line="271" w:lineRule="auto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C4C1A">
        <w:rPr>
          <w:rFonts w:ascii="Arial" w:hAnsi="Arial" w:cs="Arial"/>
          <w:sz w:val="20"/>
          <w:szCs w:val="20"/>
          <w:lang w:val="pl-PL"/>
        </w:rPr>
        <w:t xml:space="preserve">* </w:t>
      </w:r>
      <w:r w:rsidRPr="005C4C1A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5C4C1A" w:rsidRDefault="006A0A40" w:rsidP="00D3547E">
      <w:pPr>
        <w:spacing w:line="271" w:lineRule="auto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5C4C1A">
        <w:rPr>
          <w:rFonts w:ascii="Arial" w:hAnsi="Arial" w:cs="Arial"/>
          <w:i/>
          <w:sz w:val="20"/>
          <w:szCs w:val="20"/>
          <w:u w:val="single"/>
          <w:lang w:val="pl-PL" w:eastAsia="pl-PL"/>
        </w:rPr>
        <w:t xml:space="preserve">Niniejszy „Wykaz” </w:t>
      </w:r>
      <w:r w:rsidRPr="005C4C1A">
        <w:rPr>
          <w:rFonts w:ascii="Arial" w:hAnsi="Arial" w:cs="Arial"/>
          <w:i/>
          <w:iCs/>
          <w:sz w:val="20"/>
          <w:szCs w:val="20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523C88">
      <w:headerReference w:type="default" r:id="rId8"/>
      <w:footerReference w:type="default" r:id="rId9"/>
      <w:pgSz w:w="11906" w:h="16838"/>
      <w:pgMar w:top="1417" w:right="849" w:bottom="1135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53B69A" w14:textId="77777777" w:rsidR="0033028F" w:rsidRDefault="0033028F" w:rsidP="00AC1A4B">
      <w:r>
        <w:separator/>
      </w:r>
    </w:p>
  </w:endnote>
  <w:endnote w:type="continuationSeparator" w:id="0">
    <w:p w14:paraId="42C71406" w14:textId="77777777" w:rsidR="0033028F" w:rsidRDefault="0033028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D43F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D43F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ADEA2" w14:textId="77777777" w:rsidR="0033028F" w:rsidRDefault="0033028F" w:rsidP="00AC1A4B">
      <w:r>
        <w:separator/>
      </w:r>
    </w:p>
  </w:footnote>
  <w:footnote w:type="continuationSeparator" w:id="0">
    <w:p w14:paraId="5330654F" w14:textId="77777777" w:rsidR="0033028F" w:rsidRDefault="0033028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9CF89" w14:textId="6FCC6903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B0E82">
      <w:rPr>
        <w:rFonts w:ascii="Calibri" w:hAnsi="Calibri" w:cs="Calibri"/>
        <w:b/>
        <w:i/>
        <w:sz w:val="18"/>
        <w:szCs w:val="18"/>
        <w:lang w:val="pl-PL" w:eastAsia="ar-SA"/>
      </w:rPr>
      <w:t xml:space="preserve">6 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7A20CAD5" w14:textId="52219CD6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A44BC9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="00523C88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A44BC9">
      <w:rPr>
        <w:rFonts w:ascii="Calibri" w:hAnsi="Calibri"/>
        <w:b/>
        <w:bCs/>
        <w:color w:val="4F81BD"/>
        <w:sz w:val="18"/>
        <w:szCs w:val="18"/>
        <w:lang w:val="pl-PL" w:eastAsia="ar-SA"/>
      </w:rPr>
      <w:t>.2</w:t>
    </w:r>
    <w:r w:rsidR="008A6E6F">
      <w:rPr>
        <w:rFonts w:ascii="Calibri" w:hAnsi="Calibri"/>
        <w:b/>
        <w:bCs/>
        <w:color w:val="4F81BD"/>
        <w:sz w:val="18"/>
        <w:szCs w:val="18"/>
        <w:lang w:val="pl-PL" w:eastAsia="ar-SA"/>
      </w:rPr>
      <w:t>02</w:t>
    </w:r>
    <w:r w:rsidR="003759BC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1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889616463">
    <w:abstractNumId w:val="45"/>
  </w:num>
  <w:num w:numId="2" w16cid:durableId="1007712603">
    <w:abstractNumId w:val="36"/>
  </w:num>
  <w:num w:numId="3" w16cid:durableId="1030035041">
    <w:abstractNumId w:val="37"/>
  </w:num>
  <w:num w:numId="4" w16cid:durableId="278145998">
    <w:abstractNumId w:val="20"/>
  </w:num>
  <w:num w:numId="5" w16cid:durableId="246575129">
    <w:abstractNumId w:val="44"/>
  </w:num>
  <w:num w:numId="6" w16cid:durableId="201794288">
    <w:abstractNumId w:val="18"/>
  </w:num>
  <w:num w:numId="7" w16cid:durableId="1818373806">
    <w:abstractNumId w:val="22"/>
  </w:num>
  <w:num w:numId="8" w16cid:durableId="915286819">
    <w:abstractNumId w:val="33"/>
  </w:num>
  <w:num w:numId="9" w16cid:durableId="2050913748">
    <w:abstractNumId w:val="31"/>
  </w:num>
  <w:num w:numId="10" w16cid:durableId="567306811">
    <w:abstractNumId w:val="32"/>
  </w:num>
  <w:num w:numId="11" w16cid:durableId="2123765394">
    <w:abstractNumId w:val="42"/>
  </w:num>
  <w:num w:numId="12" w16cid:durableId="1430656510">
    <w:abstractNumId w:val="29"/>
  </w:num>
  <w:num w:numId="13" w16cid:durableId="1408571564">
    <w:abstractNumId w:val="38"/>
  </w:num>
  <w:num w:numId="14" w16cid:durableId="1779055943">
    <w:abstractNumId w:val="40"/>
  </w:num>
  <w:num w:numId="15" w16cid:durableId="575824687">
    <w:abstractNumId w:val="39"/>
  </w:num>
  <w:num w:numId="16" w16cid:durableId="1152795054">
    <w:abstractNumId w:val="24"/>
  </w:num>
  <w:num w:numId="17" w16cid:durableId="258566965">
    <w:abstractNumId w:val="34"/>
  </w:num>
  <w:num w:numId="18" w16cid:durableId="1180194744">
    <w:abstractNumId w:val="41"/>
  </w:num>
  <w:num w:numId="19" w16cid:durableId="1405644596">
    <w:abstractNumId w:val="47"/>
  </w:num>
  <w:num w:numId="20" w16cid:durableId="1933515368">
    <w:abstractNumId w:val="27"/>
  </w:num>
  <w:num w:numId="21" w16cid:durableId="2122526497">
    <w:abstractNumId w:val="48"/>
  </w:num>
  <w:num w:numId="22" w16cid:durableId="1278946038">
    <w:abstractNumId w:val="17"/>
  </w:num>
  <w:num w:numId="23" w16cid:durableId="173543546">
    <w:abstractNumId w:val="43"/>
  </w:num>
  <w:num w:numId="24" w16cid:durableId="935677767">
    <w:abstractNumId w:val="35"/>
  </w:num>
  <w:num w:numId="25" w16cid:durableId="791366881">
    <w:abstractNumId w:val="25"/>
  </w:num>
  <w:num w:numId="26" w16cid:durableId="461384975">
    <w:abstractNumId w:val="28"/>
  </w:num>
  <w:num w:numId="27" w16cid:durableId="1741052752">
    <w:abstractNumId w:val="49"/>
  </w:num>
  <w:num w:numId="28" w16cid:durableId="1366515797">
    <w:abstractNumId w:val="23"/>
  </w:num>
  <w:num w:numId="29" w16cid:durableId="1675187200">
    <w:abstractNumId w:val="46"/>
  </w:num>
  <w:num w:numId="30" w16cid:durableId="42171049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4EFF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7B9B"/>
    <w:rsid w:val="001424B4"/>
    <w:rsid w:val="001425BE"/>
    <w:rsid w:val="001429B3"/>
    <w:rsid w:val="00143A38"/>
    <w:rsid w:val="00144359"/>
    <w:rsid w:val="00154D25"/>
    <w:rsid w:val="00156601"/>
    <w:rsid w:val="001575B6"/>
    <w:rsid w:val="001601B8"/>
    <w:rsid w:val="00170D50"/>
    <w:rsid w:val="00174322"/>
    <w:rsid w:val="00175560"/>
    <w:rsid w:val="00176234"/>
    <w:rsid w:val="00176523"/>
    <w:rsid w:val="001765A4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37400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5885"/>
    <w:rsid w:val="002A65B0"/>
    <w:rsid w:val="002A7262"/>
    <w:rsid w:val="002A7448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3C51"/>
    <w:rsid w:val="003243A8"/>
    <w:rsid w:val="003254AF"/>
    <w:rsid w:val="0033028F"/>
    <w:rsid w:val="00333721"/>
    <w:rsid w:val="003337D6"/>
    <w:rsid w:val="00337A4B"/>
    <w:rsid w:val="00343394"/>
    <w:rsid w:val="00345A78"/>
    <w:rsid w:val="00345BC0"/>
    <w:rsid w:val="00353DEA"/>
    <w:rsid w:val="00361F2E"/>
    <w:rsid w:val="0036314E"/>
    <w:rsid w:val="003712B3"/>
    <w:rsid w:val="00374748"/>
    <w:rsid w:val="003759BC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15744"/>
    <w:rsid w:val="004257D4"/>
    <w:rsid w:val="00427E50"/>
    <w:rsid w:val="004304E6"/>
    <w:rsid w:val="0043150E"/>
    <w:rsid w:val="00432E52"/>
    <w:rsid w:val="00433A9F"/>
    <w:rsid w:val="00435437"/>
    <w:rsid w:val="00435CB3"/>
    <w:rsid w:val="00442D0E"/>
    <w:rsid w:val="00444EE1"/>
    <w:rsid w:val="0045421E"/>
    <w:rsid w:val="004572A4"/>
    <w:rsid w:val="00457BE6"/>
    <w:rsid w:val="00460775"/>
    <w:rsid w:val="0046273F"/>
    <w:rsid w:val="00470AE3"/>
    <w:rsid w:val="00472680"/>
    <w:rsid w:val="00474A25"/>
    <w:rsid w:val="00476670"/>
    <w:rsid w:val="004814D7"/>
    <w:rsid w:val="004818B6"/>
    <w:rsid w:val="00483FCE"/>
    <w:rsid w:val="004862BF"/>
    <w:rsid w:val="0049194D"/>
    <w:rsid w:val="0049252C"/>
    <w:rsid w:val="00495902"/>
    <w:rsid w:val="004A0359"/>
    <w:rsid w:val="004A05BD"/>
    <w:rsid w:val="004A239F"/>
    <w:rsid w:val="004A2A3F"/>
    <w:rsid w:val="004A61C4"/>
    <w:rsid w:val="004B1B51"/>
    <w:rsid w:val="004B412D"/>
    <w:rsid w:val="004B4E2D"/>
    <w:rsid w:val="004B7BA6"/>
    <w:rsid w:val="004B7C75"/>
    <w:rsid w:val="004C6359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8A9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3C88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478D9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3E81"/>
    <w:rsid w:val="005941DD"/>
    <w:rsid w:val="005A05C7"/>
    <w:rsid w:val="005B3F32"/>
    <w:rsid w:val="005C083C"/>
    <w:rsid w:val="005C0E9C"/>
    <w:rsid w:val="005C26C5"/>
    <w:rsid w:val="005C338F"/>
    <w:rsid w:val="005C4C1A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1DC"/>
    <w:rsid w:val="00614BBA"/>
    <w:rsid w:val="00616874"/>
    <w:rsid w:val="0062066B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0BEC"/>
    <w:rsid w:val="006802C0"/>
    <w:rsid w:val="00680650"/>
    <w:rsid w:val="00682B59"/>
    <w:rsid w:val="006877F8"/>
    <w:rsid w:val="006915D2"/>
    <w:rsid w:val="00697750"/>
    <w:rsid w:val="006A0A40"/>
    <w:rsid w:val="006A18FC"/>
    <w:rsid w:val="006A21E6"/>
    <w:rsid w:val="006A411C"/>
    <w:rsid w:val="006A77EA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24EB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230"/>
    <w:rsid w:val="00765E28"/>
    <w:rsid w:val="007725FD"/>
    <w:rsid w:val="00772BAA"/>
    <w:rsid w:val="007819F1"/>
    <w:rsid w:val="0079333B"/>
    <w:rsid w:val="007949BB"/>
    <w:rsid w:val="007A2D3A"/>
    <w:rsid w:val="007B2F9B"/>
    <w:rsid w:val="007C1E6C"/>
    <w:rsid w:val="007C365B"/>
    <w:rsid w:val="007C4909"/>
    <w:rsid w:val="007C4C52"/>
    <w:rsid w:val="007C50F5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5BE5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1995"/>
    <w:rsid w:val="008A48BB"/>
    <w:rsid w:val="008A52D1"/>
    <w:rsid w:val="008A6E6F"/>
    <w:rsid w:val="008B4F46"/>
    <w:rsid w:val="008B5802"/>
    <w:rsid w:val="008C1170"/>
    <w:rsid w:val="008C2FF4"/>
    <w:rsid w:val="008C759F"/>
    <w:rsid w:val="008D15A0"/>
    <w:rsid w:val="008D28AB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19ED"/>
    <w:rsid w:val="00902424"/>
    <w:rsid w:val="0090701D"/>
    <w:rsid w:val="00915C3C"/>
    <w:rsid w:val="00916A5E"/>
    <w:rsid w:val="00917A9E"/>
    <w:rsid w:val="0092040E"/>
    <w:rsid w:val="00920E11"/>
    <w:rsid w:val="0092215B"/>
    <w:rsid w:val="009235B0"/>
    <w:rsid w:val="00931E96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2813"/>
    <w:rsid w:val="009C2FFB"/>
    <w:rsid w:val="009C3725"/>
    <w:rsid w:val="009C3DB5"/>
    <w:rsid w:val="009C7C8E"/>
    <w:rsid w:val="009D56EB"/>
    <w:rsid w:val="009E0A47"/>
    <w:rsid w:val="009E3A97"/>
    <w:rsid w:val="009E78E6"/>
    <w:rsid w:val="009F6A8B"/>
    <w:rsid w:val="009F759B"/>
    <w:rsid w:val="00A00C88"/>
    <w:rsid w:val="00A017CD"/>
    <w:rsid w:val="00A01D5E"/>
    <w:rsid w:val="00A029A4"/>
    <w:rsid w:val="00A03F64"/>
    <w:rsid w:val="00A10748"/>
    <w:rsid w:val="00A11359"/>
    <w:rsid w:val="00A15176"/>
    <w:rsid w:val="00A214DB"/>
    <w:rsid w:val="00A3672D"/>
    <w:rsid w:val="00A4210D"/>
    <w:rsid w:val="00A447AD"/>
    <w:rsid w:val="00A44BC9"/>
    <w:rsid w:val="00A45003"/>
    <w:rsid w:val="00A46220"/>
    <w:rsid w:val="00A46DEC"/>
    <w:rsid w:val="00A56F73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27AA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008A"/>
    <w:rsid w:val="00B94DE2"/>
    <w:rsid w:val="00BA0A0C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4DE1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66FCF"/>
    <w:rsid w:val="00C71829"/>
    <w:rsid w:val="00C722FC"/>
    <w:rsid w:val="00C74B42"/>
    <w:rsid w:val="00C74E34"/>
    <w:rsid w:val="00C81F35"/>
    <w:rsid w:val="00C82D28"/>
    <w:rsid w:val="00C861FF"/>
    <w:rsid w:val="00C86B48"/>
    <w:rsid w:val="00C9253E"/>
    <w:rsid w:val="00C92D43"/>
    <w:rsid w:val="00C93B51"/>
    <w:rsid w:val="00C962E3"/>
    <w:rsid w:val="00CB0645"/>
    <w:rsid w:val="00CB20B6"/>
    <w:rsid w:val="00CB233F"/>
    <w:rsid w:val="00CB607A"/>
    <w:rsid w:val="00CC063E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0BAA"/>
    <w:rsid w:val="00DA1A10"/>
    <w:rsid w:val="00DA232C"/>
    <w:rsid w:val="00DA4A21"/>
    <w:rsid w:val="00DB0E82"/>
    <w:rsid w:val="00DB2896"/>
    <w:rsid w:val="00DB58C2"/>
    <w:rsid w:val="00DC13B8"/>
    <w:rsid w:val="00DC3AD5"/>
    <w:rsid w:val="00DD43FE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8A6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24F37"/>
    <w:rsid w:val="00E3036A"/>
    <w:rsid w:val="00E334B8"/>
    <w:rsid w:val="00E34751"/>
    <w:rsid w:val="00E40972"/>
    <w:rsid w:val="00E42204"/>
    <w:rsid w:val="00E43180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27E1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4E86"/>
    <w:rsid w:val="00EB50D2"/>
    <w:rsid w:val="00EB65C2"/>
    <w:rsid w:val="00EC3073"/>
    <w:rsid w:val="00EC4E1B"/>
    <w:rsid w:val="00EC6E93"/>
    <w:rsid w:val="00EC7D87"/>
    <w:rsid w:val="00EC7FBD"/>
    <w:rsid w:val="00ED17E6"/>
    <w:rsid w:val="00ED19A1"/>
    <w:rsid w:val="00ED6F8A"/>
    <w:rsid w:val="00ED7E81"/>
    <w:rsid w:val="00EF2AF7"/>
    <w:rsid w:val="00EF32F0"/>
    <w:rsid w:val="00F0174B"/>
    <w:rsid w:val="00F07FD5"/>
    <w:rsid w:val="00F100D4"/>
    <w:rsid w:val="00F11EC5"/>
    <w:rsid w:val="00F17D3B"/>
    <w:rsid w:val="00F21140"/>
    <w:rsid w:val="00F22434"/>
    <w:rsid w:val="00F3134C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1CA4"/>
    <w:rsid w:val="00F765C4"/>
    <w:rsid w:val="00F776C0"/>
    <w:rsid w:val="00F77DE4"/>
    <w:rsid w:val="00F84E28"/>
    <w:rsid w:val="00F87359"/>
    <w:rsid w:val="00F87512"/>
    <w:rsid w:val="00F8758E"/>
    <w:rsid w:val="00F90F36"/>
    <w:rsid w:val="00F9137D"/>
    <w:rsid w:val="00F9364A"/>
    <w:rsid w:val="00F94645"/>
    <w:rsid w:val="00F95A50"/>
    <w:rsid w:val="00F96317"/>
    <w:rsid w:val="00FA043F"/>
    <w:rsid w:val="00FA2CC7"/>
    <w:rsid w:val="00FB12C5"/>
    <w:rsid w:val="00FB4B39"/>
    <w:rsid w:val="00FB6AAD"/>
    <w:rsid w:val="00FB78E0"/>
    <w:rsid w:val="00FC11F6"/>
    <w:rsid w:val="00FC20E6"/>
    <w:rsid w:val="00FC2256"/>
    <w:rsid w:val="00FC6C12"/>
    <w:rsid w:val="00FD01A9"/>
    <w:rsid w:val="00FD075F"/>
    <w:rsid w:val="00FD5EE9"/>
    <w:rsid w:val="00FD69E4"/>
    <w:rsid w:val="00FD7937"/>
    <w:rsid w:val="00FE03E2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A7A73-2910-4D53-9574-733270AEC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359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52</cp:revision>
  <cp:lastPrinted>2020-12-14T07:24:00Z</cp:lastPrinted>
  <dcterms:created xsi:type="dcterms:W3CDTF">2021-02-17T13:18:00Z</dcterms:created>
  <dcterms:modified xsi:type="dcterms:W3CDTF">2025-09-04T11:45:00Z</dcterms:modified>
</cp:coreProperties>
</file>